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B420" w14:textId="08CD1025" w:rsidR="00004049" w:rsidRPr="0076703B" w:rsidRDefault="002029E0" w:rsidP="007B1CA4">
      <w:pPr>
        <w:jc w:val="right"/>
        <w:rPr>
          <w:rFonts w:ascii="Calibri Light" w:hAnsi="Calibri Light" w:cs="Calibri Light"/>
          <w:sz w:val="18"/>
          <w:szCs w:val="18"/>
        </w:rPr>
      </w:pPr>
      <w:r w:rsidRPr="0076703B">
        <w:rPr>
          <w:rFonts w:ascii="Calibri Light" w:hAnsi="Calibri Light" w:cs="Calibri Light"/>
          <w:szCs w:val="20"/>
        </w:rPr>
        <w:t xml:space="preserve">Załącznik nr </w:t>
      </w:r>
      <w:r w:rsidR="007B1CA4" w:rsidRPr="0076703B">
        <w:rPr>
          <w:rFonts w:ascii="Calibri Light" w:hAnsi="Calibri Light" w:cs="Calibri Light"/>
          <w:szCs w:val="20"/>
        </w:rPr>
        <w:t xml:space="preserve">3 </w:t>
      </w:r>
      <w:r w:rsidR="007B1CA4" w:rsidRPr="0076703B">
        <w:rPr>
          <w:rFonts w:ascii="Calibri Light" w:hAnsi="Calibri Light" w:cs="Calibri Light"/>
        </w:rPr>
        <w:t>Wykaz zrealizowanych usług</w:t>
      </w:r>
      <w:r w:rsidR="00BC0820" w:rsidRPr="0076703B">
        <w:rPr>
          <w:rFonts w:ascii="Calibri Light" w:hAnsi="Calibri Light" w:cs="Calibri Light"/>
        </w:rPr>
        <w:t xml:space="preserve"> (warunek udziału)</w:t>
      </w:r>
      <w:r w:rsidR="008D6DB7">
        <w:rPr>
          <w:rFonts w:ascii="Calibri Light" w:hAnsi="Calibri Light" w:cs="Calibri Light"/>
        </w:rPr>
        <w:t>*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3431"/>
        <w:gridCol w:w="2708"/>
        <w:gridCol w:w="2224"/>
        <w:gridCol w:w="2552"/>
        <w:gridCol w:w="3254"/>
      </w:tblGrid>
      <w:tr w:rsidR="00BC0820" w:rsidRPr="0076703B" w14:paraId="55F70FFE" w14:textId="77777777" w:rsidTr="0076703B">
        <w:tc>
          <w:tcPr>
            <w:tcW w:w="3431" w:type="dxa"/>
          </w:tcPr>
          <w:p w14:paraId="591DD9CD" w14:textId="4AA0D121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76703B">
              <w:rPr>
                <w:rFonts w:ascii="Calibri Light" w:hAnsi="Calibri Light" w:cs="Calibri Light"/>
                <w:sz w:val="20"/>
              </w:rPr>
              <w:t>Nazwa usługi</w:t>
            </w:r>
          </w:p>
        </w:tc>
        <w:tc>
          <w:tcPr>
            <w:tcW w:w="2708" w:type="dxa"/>
          </w:tcPr>
          <w:p w14:paraId="69396643" w14:textId="32A034AA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76703B">
              <w:rPr>
                <w:rFonts w:ascii="Calibri Light" w:hAnsi="Calibri Light" w:cs="Calibri Light"/>
                <w:sz w:val="20"/>
              </w:rPr>
              <w:t>Imię i nazwisko prowadzącego</w:t>
            </w:r>
          </w:p>
        </w:tc>
        <w:tc>
          <w:tcPr>
            <w:tcW w:w="2224" w:type="dxa"/>
          </w:tcPr>
          <w:p w14:paraId="5A14FB8B" w14:textId="0A08D75E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76703B">
              <w:rPr>
                <w:rFonts w:ascii="Calibri Light" w:hAnsi="Calibri Light" w:cs="Calibri Light"/>
                <w:sz w:val="20"/>
              </w:rPr>
              <w:t xml:space="preserve">Data realizacji usługi </w:t>
            </w:r>
          </w:p>
        </w:tc>
        <w:tc>
          <w:tcPr>
            <w:tcW w:w="2552" w:type="dxa"/>
          </w:tcPr>
          <w:p w14:paraId="7202F037" w14:textId="25F65BCB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76703B">
              <w:rPr>
                <w:rFonts w:ascii="Calibri Light" w:hAnsi="Calibri Light" w:cs="Calibri Light"/>
                <w:sz w:val="20"/>
              </w:rPr>
              <w:t>Czas trwania usługi (min 4 godziny dydaktyczne)</w:t>
            </w:r>
          </w:p>
        </w:tc>
        <w:tc>
          <w:tcPr>
            <w:tcW w:w="3254" w:type="dxa"/>
          </w:tcPr>
          <w:p w14:paraId="75C65D52" w14:textId="0FCC8676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  <w:r w:rsidRPr="0076703B">
              <w:rPr>
                <w:rFonts w:ascii="Calibri Light" w:hAnsi="Calibri Light" w:cs="Calibri Light"/>
                <w:sz w:val="20"/>
              </w:rPr>
              <w:t>Wskazanie której części zamówienia dotyczy (A, B, C, D)</w:t>
            </w:r>
          </w:p>
        </w:tc>
      </w:tr>
      <w:tr w:rsidR="00BC0820" w:rsidRPr="0076703B" w14:paraId="61F17C36" w14:textId="77777777" w:rsidTr="0076703B">
        <w:tc>
          <w:tcPr>
            <w:tcW w:w="3431" w:type="dxa"/>
          </w:tcPr>
          <w:p w14:paraId="022D7133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245C508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048AEC59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6099C282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05C7ED91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76703B" w14:paraId="13A65482" w14:textId="77777777" w:rsidTr="0076703B">
        <w:tc>
          <w:tcPr>
            <w:tcW w:w="3431" w:type="dxa"/>
          </w:tcPr>
          <w:p w14:paraId="083707BA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42301175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491A99C2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1C8982AB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62668FC5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76703B" w14:paraId="639EE8ED" w14:textId="77777777" w:rsidTr="0076703B">
        <w:tc>
          <w:tcPr>
            <w:tcW w:w="3431" w:type="dxa"/>
          </w:tcPr>
          <w:p w14:paraId="6F04ADD4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218D9D79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50DEDD62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10DFDBCF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77005A8E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76703B" w14:paraId="32CF3009" w14:textId="77777777" w:rsidTr="0076703B">
        <w:tc>
          <w:tcPr>
            <w:tcW w:w="3431" w:type="dxa"/>
          </w:tcPr>
          <w:p w14:paraId="625AC94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4FE97CD1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4B6642B4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2D19D8FF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53A66DC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76703B" w14:paraId="7FF04C87" w14:textId="77777777" w:rsidTr="0076703B">
        <w:tc>
          <w:tcPr>
            <w:tcW w:w="3431" w:type="dxa"/>
          </w:tcPr>
          <w:p w14:paraId="51728596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317BADC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70C750EF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2978DB42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1C804553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76703B" w14:paraId="5E2C449C" w14:textId="77777777" w:rsidTr="0076703B">
        <w:tc>
          <w:tcPr>
            <w:tcW w:w="3431" w:type="dxa"/>
          </w:tcPr>
          <w:p w14:paraId="40B4CCE8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7325AF7A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07C9DB4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65EED5B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168A996A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  <w:tr w:rsidR="00BC0820" w:rsidRPr="0076703B" w14:paraId="53B4AFAE" w14:textId="77777777" w:rsidTr="0076703B">
        <w:tc>
          <w:tcPr>
            <w:tcW w:w="3431" w:type="dxa"/>
          </w:tcPr>
          <w:p w14:paraId="6350EAF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708" w:type="dxa"/>
          </w:tcPr>
          <w:p w14:paraId="3253CF57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224" w:type="dxa"/>
          </w:tcPr>
          <w:p w14:paraId="544617DE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52" w:type="dxa"/>
          </w:tcPr>
          <w:p w14:paraId="200E82A2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3254" w:type="dxa"/>
          </w:tcPr>
          <w:p w14:paraId="67B6324D" w14:textId="77777777" w:rsidR="00BC0820" w:rsidRPr="0076703B" w:rsidRDefault="00BC0820" w:rsidP="005E4CB1">
            <w:pPr>
              <w:pStyle w:val="Tekstpodstawowy"/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4921864A" w14:textId="77777777" w:rsidR="00785956" w:rsidRPr="0076703B" w:rsidRDefault="00785956" w:rsidP="00C86504">
      <w:pPr>
        <w:pStyle w:val="Tekstpodstawowy"/>
        <w:ind w:left="4248" w:firstLine="708"/>
        <w:rPr>
          <w:rFonts w:ascii="Calibri Light" w:hAnsi="Calibri Light" w:cs="Calibri Light"/>
          <w:sz w:val="20"/>
        </w:rPr>
      </w:pPr>
    </w:p>
    <w:p w14:paraId="69EFA060" w14:textId="77777777" w:rsidR="00C86504" w:rsidRPr="0076703B" w:rsidRDefault="00C86504" w:rsidP="00947062">
      <w:pPr>
        <w:pStyle w:val="Tekstpodstawowy"/>
        <w:ind w:left="7788" w:firstLine="708"/>
        <w:rPr>
          <w:rFonts w:ascii="Calibri Light" w:hAnsi="Calibri Light" w:cs="Calibri Light"/>
          <w:sz w:val="20"/>
        </w:rPr>
      </w:pPr>
      <w:r w:rsidRPr="0076703B">
        <w:rPr>
          <w:rFonts w:ascii="Calibri Light" w:hAnsi="Calibri Light" w:cs="Calibri Light"/>
          <w:sz w:val="20"/>
        </w:rPr>
        <w:t xml:space="preserve">Data i miejsce…………………………………..…… </w:t>
      </w:r>
    </w:p>
    <w:p w14:paraId="28E87D4F" w14:textId="77777777" w:rsidR="00C86504" w:rsidRPr="0076703B" w:rsidRDefault="00C86504" w:rsidP="00C86504">
      <w:pPr>
        <w:pStyle w:val="Tekstpodstawowy"/>
        <w:spacing w:after="0"/>
        <w:jc w:val="right"/>
        <w:rPr>
          <w:rFonts w:ascii="Calibri Light" w:hAnsi="Calibri Light" w:cs="Calibri Light"/>
          <w:sz w:val="20"/>
        </w:rPr>
      </w:pPr>
      <w:r w:rsidRPr="0076703B">
        <w:rPr>
          <w:rFonts w:ascii="Calibri Light" w:hAnsi="Calibri Light" w:cs="Calibri Light"/>
          <w:sz w:val="20"/>
        </w:rPr>
        <w:tab/>
      </w:r>
      <w:r w:rsidRPr="0076703B">
        <w:rPr>
          <w:rFonts w:ascii="Calibri Light" w:hAnsi="Calibri Light" w:cs="Calibri Light"/>
          <w:sz w:val="20"/>
        </w:rPr>
        <w:tab/>
      </w:r>
      <w:r w:rsidRPr="0076703B">
        <w:rPr>
          <w:rFonts w:ascii="Calibri Light" w:hAnsi="Calibri Light" w:cs="Calibri Light"/>
          <w:sz w:val="20"/>
        </w:rPr>
        <w:tab/>
      </w:r>
      <w:r w:rsidRPr="0076703B">
        <w:rPr>
          <w:rFonts w:ascii="Calibri Light" w:hAnsi="Calibri Light" w:cs="Calibri Light"/>
          <w:sz w:val="20"/>
        </w:rPr>
        <w:tab/>
      </w:r>
      <w:r w:rsidRPr="0076703B">
        <w:rPr>
          <w:rFonts w:ascii="Calibri Light" w:hAnsi="Calibri Light" w:cs="Calibri Light"/>
          <w:sz w:val="20"/>
        </w:rPr>
        <w:tab/>
      </w:r>
      <w:r w:rsidRPr="0076703B">
        <w:rPr>
          <w:rFonts w:ascii="Calibri Light" w:hAnsi="Calibri Light" w:cs="Calibri Light"/>
          <w:sz w:val="20"/>
        </w:rPr>
        <w:tab/>
      </w:r>
      <w:r w:rsidRPr="0076703B">
        <w:rPr>
          <w:rFonts w:ascii="Calibri Light" w:hAnsi="Calibri Light" w:cs="Calibri Light"/>
          <w:sz w:val="20"/>
        </w:rPr>
        <w:tab/>
      </w:r>
    </w:p>
    <w:p w14:paraId="501EAD8A" w14:textId="6218110F" w:rsidR="00D6061C" w:rsidRDefault="00C86504" w:rsidP="00154631">
      <w:pPr>
        <w:pStyle w:val="Tekstpodstawowyzwciciem2"/>
        <w:ind w:left="7788" w:firstLine="708"/>
        <w:rPr>
          <w:rFonts w:ascii="Calibri Light" w:hAnsi="Calibri Light" w:cs="Calibri Light"/>
          <w:sz w:val="20"/>
          <w:szCs w:val="20"/>
        </w:rPr>
      </w:pPr>
      <w:r w:rsidRPr="0076703B">
        <w:rPr>
          <w:rFonts w:ascii="Calibri Light" w:hAnsi="Calibri Light" w:cs="Calibri Light"/>
          <w:sz w:val="20"/>
          <w:szCs w:val="20"/>
        </w:rPr>
        <w:t>Podpis Wykonawcy………………………………………………</w:t>
      </w:r>
    </w:p>
    <w:p w14:paraId="2BB08755" w14:textId="1C22F550" w:rsidR="008D6DB7" w:rsidRDefault="008D6DB7" w:rsidP="008D6DB7">
      <w:pPr>
        <w:pStyle w:val="Tekstpodstawowyzwciciem2"/>
        <w:spacing w:after="0" w:line="240" w:lineRule="auto"/>
        <w:ind w:left="0" w:firstLine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* </w:t>
      </w:r>
      <w:r w:rsidRPr="008D6DB7">
        <w:rPr>
          <w:rFonts w:ascii="Calibri Light" w:hAnsi="Calibri Light" w:cs="Calibri Light"/>
          <w:sz w:val="18"/>
          <w:szCs w:val="18"/>
        </w:rPr>
        <w:t>Posiada</w:t>
      </w:r>
      <w:r>
        <w:rPr>
          <w:rFonts w:ascii="Calibri Light" w:hAnsi="Calibri Light" w:cs="Calibri Light"/>
          <w:sz w:val="18"/>
          <w:szCs w:val="18"/>
        </w:rPr>
        <w:t>nie</w:t>
      </w:r>
      <w:r w:rsidRPr="008D6DB7">
        <w:rPr>
          <w:rFonts w:ascii="Calibri Light" w:hAnsi="Calibri Light" w:cs="Calibri Light"/>
          <w:sz w:val="18"/>
          <w:szCs w:val="18"/>
        </w:rPr>
        <w:t xml:space="preserve"> doświadczeni</w:t>
      </w:r>
      <w:r>
        <w:rPr>
          <w:rFonts w:ascii="Calibri Light" w:hAnsi="Calibri Light" w:cs="Calibri Light"/>
          <w:sz w:val="18"/>
          <w:szCs w:val="18"/>
        </w:rPr>
        <w:t>a</w:t>
      </w:r>
      <w:r w:rsidRPr="008D6DB7">
        <w:rPr>
          <w:rFonts w:ascii="Calibri Light" w:hAnsi="Calibri Light" w:cs="Calibri Light"/>
          <w:sz w:val="18"/>
          <w:szCs w:val="18"/>
        </w:rPr>
        <w:t xml:space="preserve"> w realizacji szkoleń z obszaru psychologii, pedagogiki, socjologii, zarządzania zmianą w co najmniej jednym z wymienionych. </w:t>
      </w:r>
    </w:p>
    <w:p w14:paraId="121FD8C5" w14:textId="77777777" w:rsidR="008D6DB7" w:rsidRDefault="008D6DB7" w:rsidP="008D6DB7">
      <w:pPr>
        <w:pStyle w:val="Tekstpodstawowyzwciciem2"/>
        <w:spacing w:after="0" w:line="240" w:lineRule="auto"/>
        <w:ind w:left="0" w:firstLine="0"/>
        <w:rPr>
          <w:rFonts w:ascii="Calibri Light" w:hAnsi="Calibri Light" w:cs="Calibri Light"/>
          <w:sz w:val="18"/>
          <w:szCs w:val="18"/>
        </w:rPr>
      </w:pPr>
      <w:r w:rsidRPr="008D6DB7">
        <w:rPr>
          <w:rFonts w:ascii="Calibri Light" w:hAnsi="Calibri Light" w:cs="Calibri Light"/>
          <w:sz w:val="18"/>
          <w:szCs w:val="18"/>
        </w:rPr>
        <w:t>W okresie ostatnich 3 lat przed terminem składania ofert przeprowadzili co najmniej 2 szkolenia/warsztaty/zajęcia w tematyce powiązanej z daną częścią zamówienia (A, B, C, D), w przypadku złożenia oferty na kilka części, gdy wykazana usługa obejmuje swoim zakresem tematycznym łącznie dwie lub więcej część, można je wykazać w tych dwóch lub więcej częściach.</w:t>
      </w:r>
    </w:p>
    <w:p w14:paraId="6B477076" w14:textId="6BF0DB74" w:rsidR="008D6DB7" w:rsidRDefault="008D6DB7" w:rsidP="008D6DB7">
      <w:pPr>
        <w:pStyle w:val="Tekstpodstawowyzwciciem2"/>
        <w:spacing w:after="0" w:line="240" w:lineRule="auto"/>
        <w:ind w:left="0" w:firstLine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U</w:t>
      </w:r>
      <w:r w:rsidRPr="008D6DB7">
        <w:rPr>
          <w:rFonts w:ascii="Calibri Light" w:hAnsi="Calibri Light" w:cs="Calibri Light"/>
          <w:sz w:val="18"/>
          <w:szCs w:val="18"/>
        </w:rPr>
        <w:t>waga: Do każdej części należy wskazać co najmniej 2 szkolenia/warsztaty/zajęcia.</w:t>
      </w:r>
    </w:p>
    <w:p w14:paraId="75E88F79" w14:textId="656159DA" w:rsidR="008D6DB7" w:rsidRPr="008D6DB7" w:rsidRDefault="008D6DB7" w:rsidP="008D6DB7">
      <w:pPr>
        <w:pStyle w:val="Tekstpodstawowyzwciciem2"/>
        <w:spacing w:after="0" w:line="240" w:lineRule="auto"/>
        <w:ind w:left="0" w:firstLine="0"/>
        <w:rPr>
          <w:rFonts w:ascii="Calibri Light" w:hAnsi="Calibri Light" w:cs="Calibri Light"/>
          <w:sz w:val="18"/>
          <w:szCs w:val="18"/>
        </w:rPr>
      </w:pPr>
      <w:r w:rsidRPr="008D6DB7">
        <w:rPr>
          <w:rFonts w:ascii="Calibri Light" w:hAnsi="Calibri Light" w:cs="Calibri Light"/>
          <w:sz w:val="18"/>
          <w:szCs w:val="18"/>
        </w:rPr>
        <w:t xml:space="preserve">Na potwierdzenie zrealizowania usługi/usług wymienionej/wymienionych w wykazie, Wykonawca składa wraz z ofertą referencje, protokoły lub inne dowody potwierdzające fakt właściwego zrealizowania usługi/usług. </w:t>
      </w:r>
    </w:p>
    <w:sectPr w:rsidR="008D6DB7" w:rsidRPr="008D6DB7" w:rsidSect="00A94710">
      <w:headerReference w:type="default" r:id="rId7"/>
      <w:footerReference w:type="default" r:id="rId8"/>
      <w:pgSz w:w="16838" w:h="11906" w:orient="landscape"/>
      <w:pgMar w:top="1171" w:right="1246" w:bottom="1417" w:left="1134" w:header="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C69D9" w14:textId="77777777" w:rsidR="00D035B1" w:rsidRDefault="00D035B1" w:rsidP="00444A4E">
      <w:pPr>
        <w:spacing w:after="0" w:line="240" w:lineRule="auto"/>
      </w:pPr>
      <w:r>
        <w:separator/>
      </w:r>
    </w:p>
  </w:endnote>
  <w:endnote w:type="continuationSeparator" w:id="0">
    <w:p w14:paraId="2D5A1943" w14:textId="77777777" w:rsidR="00D035B1" w:rsidRDefault="00D035B1" w:rsidP="0044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6837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1DD96E1" w14:textId="1DF30205" w:rsidR="00CF5261" w:rsidRDefault="00CF5261" w:rsidP="00CC6304">
            <w:pPr>
              <w:pStyle w:val="Stopka"/>
              <w:jc w:val="center"/>
            </w:pPr>
            <w:r w:rsidRPr="00CC6304">
              <w:rPr>
                <w:sz w:val="16"/>
                <w:szCs w:val="16"/>
              </w:rPr>
              <w:t xml:space="preserve">Strona </w:t>
            </w:r>
            <w:r w:rsidRPr="00CC6304">
              <w:rPr>
                <w:sz w:val="16"/>
                <w:szCs w:val="16"/>
              </w:rPr>
              <w:fldChar w:fldCharType="begin"/>
            </w:r>
            <w:r w:rsidRPr="00CC6304">
              <w:rPr>
                <w:sz w:val="16"/>
                <w:szCs w:val="16"/>
              </w:rPr>
              <w:instrText>PAGE</w:instrText>
            </w:r>
            <w:r w:rsidRPr="00CC6304">
              <w:rPr>
                <w:sz w:val="16"/>
                <w:szCs w:val="16"/>
              </w:rPr>
              <w:fldChar w:fldCharType="separate"/>
            </w:r>
            <w:r w:rsidR="00C86504">
              <w:rPr>
                <w:noProof/>
                <w:sz w:val="16"/>
                <w:szCs w:val="16"/>
              </w:rPr>
              <w:t>1</w:t>
            </w:r>
            <w:r w:rsidRPr="00CC6304">
              <w:rPr>
                <w:sz w:val="16"/>
                <w:szCs w:val="16"/>
              </w:rPr>
              <w:fldChar w:fldCharType="end"/>
            </w:r>
            <w:r w:rsidRPr="00CC6304">
              <w:rPr>
                <w:sz w:val="16"/>
                <w:szCs w:val="16"/>
              </w:rPr>
              <w:t xml:space="preserve"> z </w:t>
            </w:r>
            <w:r w:rsidRPr="00CC6304">
              <w:rPr>
                <w:sz w:val="16"/>
                <w:szCs w:val="16"/>
              </w:rPr>
              <w:fldChar w:fldCharType="begin"/>
            </w:r>
            <w:r w:rsidRPr="00CC6304">
              <w:rPr>
                <w:sz w:val="16"/>
                <w:szCs w:val="16"/>
              </w:rPr>
              <w:instrText>NUMPAGES</w:instrText>
            </w:r>
            <w:r w:rsidRPr="00CC6304">
              <w:rPr>
                <w:sz w:val="16"/>
                <w:szCs w:val="16"/>
              </w:rPr>
              <w:fldChar w:fldCharType="separate"/>
            </w:r>
            <w:r w:rsidR="00C86504">
              <w:rPr>
                <w:noProof/>
                <w:sz w:val="16"/>
                <w:szCs w:val="16"/>
              </w:rPr>
              <w:t>1</w:t>
            </w:r>
            <w:r w:rsidRPr="00CC6304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2CF1D5CF" w14:textId="57ADB7BA" w:rsidR="00CF5261" w:rsidRDefault="00CF5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0EF13" w14:textId="77777777" w:rsidR="00D035B1" w:rsidRDefault="00D035B1" w:rsidP="00444A4E">
      <w:pPr>
        <w:spacing w:after="0" w:line="240" w:lineRule="auto"/>
      </w:pPr>
      <w:r>
        <w:separator/>
      </w:r>
    </w:p>
  </w:footnote>
  <w:footnote w:type="continuationSeparator" w:id="0">
    <w:p w14:paraId="6EA011B2" w14:textId="77777777" w:rsidR="00D035B1" w:rsidRDefault="00D035B1" w:rsidP="00444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9512" w14:textId="6C15CB6D" w:rsidR="00CF5261" w:rsidRDefault="00800A72" w:rsidP="00A94710">
    <w:pPr>
      <w:pStyle w:val="Nagwek"/>
      <w:jc w:val="center"/>
    </w:pPr>
    <w:r>
      <w:rPr>
        <w:noProof/>
      </w:rPr>
      <w:drawing>
        <wp:inline distT="0" distB="0" distL="0" distR="0" wp14:anchorId="1B2A116E" wp14:editId="37EB741D">
          <wp:extent cx="5749925" cy="1134110"/>
          <wp:effectExtent l="0" t="0" r="3175" b="889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C48C14" w14:textId="77777777" w:rsidR="00CF5261" w:rsidRDefault="00CF5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A85A6B"/>
    <w:multiLevelType w:val="hybridMultilevel"/>
    <w:tmpl w:val="E140D4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9828E6"/>
    <w:multiLevelType w:val="hybridMultilevel"/>
    <w:tmpl w:val="C6202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582B"/>
    <w:multiLevelType w:val="hybridMultilevel"/>
    <w:tmpl w:val="6C3461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522B73"/>
    <w:multiLevelType w:val="hybridMultilevel"/>
    <w:tmpl w:val="35682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B1D1D"/>
    <w:multiLevelType w:val="hybridMultilevel"/>
    <w:tmpl w:val="7494B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368"/>
    <w:multiLevelType w:val="hybridMultilevel"/>
    <w:tmpl w:val="9D3EF9E8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51479"/>
    <w:multiLevelType w:val="hybridMultilevel"/>
    <w:tmpl w:val="1D22E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5FA"/>
    <w:multiLevelType w:val="hybridMultilevel"/>
    <w:tmpl w:val="6C5803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1E31"/>
    <w:multiLevelType w:val="multilevel"/>
    <w:tmpl w:val="E1FE819E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5F52CB"/>
    <w:multiLevelType w:val="hybridMultilevel"/>
    <w:tmpl w:val="4454A0F6"/>
    <w:lvl w:ilvl="0" w:tplc="6CCC607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D620026"/>
    <w:multiLevelType w:val="multilevel"/>
    <w:tmpl w:val="3B4E89F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DF31B03"/>
    <w:multiLevelType w:val="hybridMultilevel"/>
    <w:tmpl w:val="004838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591D4E"/>
    <w:multiLevelType w:val="hybridMultilevel"/>
    <w:tmpl w:val="A2064D74"/>
    <w:lvl w:ilvl="0" w:tplc="F7BA5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CF575A"/>
    <w:multiLevelType w:val="hybridMultilevel"/>
    <w:tmpl w:val="D6DE9746"/>
    <w:lvl w:ilvl="0" w:tplc="4858EF9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525032"/>
    <w:multiLevelType w:val="hybridMultilevel"/>
    <w:tmpl w:val="5ACC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86636"/>
    <w:multiLevelType w:val="hybridMultilevel"/>
    <w:tmpl w:val="BF0477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BF5C40"/>
    <w:multiLevelType w:val="hybridMultilevel"/>
    <w:tmpl w:val="10BC46CC"/>
    <w:lvl w:ilvl="0" w:tplc="82125F8E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A6DE4"/>
    <w:multiLevelType w:val="hybridMultilevel"/>
    <w:tmpl w:val="414E9806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9774C7F8"/>
    <w:lvl w:ilvl="0" w:tplc="ED0C953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592CAC"/>
    <w:multiLevelType w:val="hybridMultilevel"/>
    <w:tmpl w:val="1AFEC464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1309D5"/>
    <w:multiLevelType w:val="multilevel"/>
    <w:tmpl w:val="FBE052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3514A6"/>
    <w:multiLevelType w:val="hybridMultilevel"/>
    <w:tmpl w:val="0BAC1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7118C"/>
    <w:multiLevelType w:val="hybridMultilevel"/>
    <w:tmpl w:val="20407A70"/>
    <w:lvl w:ilvl="0" w:tplc="998614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CE794A"/>
    <w:multiLevelType w:val="multilevel"/>
    <w:tmpl w:val="B992C71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42A4A75"/>
    <w:multiLevelType w:val="hybridMultilevel"/>
    <w:tmpl w:val="743EDE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F057E2"/>
    <w:multiLevelType w:val="hybridMultilevel"/>
    <w:tmpl w:val="B5809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3C412C"/>
    <w:multiLevelType w:val="hybridMultilevel"/>
    <w:tmpl w:val="8B501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93592"/>
    <w:multiLevelType w:val="hybridMultilevel"/>
    <w:tmpl w:val="BFCEDC4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F1566B"/>
    <w:multiLevelType w:val="hybridMultilevel"/>
    <w:tmpl w:val="63B6AD5A"/>
    <w:lvl w:ilvl="0" w:tplc="1AB88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1704C3"/>
    <w:multiLevelType w:val="hybridMultilevel"/>
    <w:tmpl w:val="2BA6F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706B2"/>
    <w:multiLevelType w:val="hybridMultilevel"/>
    <w:tmpl w:val="230A9220"/>
    <w:lvl w:ilvl="0" w:tplc="19B203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683B77"/>
    <w:multiLevelType w:val="hybridMultilevel"/>
    <w:tmpl w:val="28CA5310"/>
    <w:lvl w:ilvl="0" w:tplc="8E3C405C">
      <w:start w:val="1"/>
      <w:numFmt w:val="decimal"/>
      <w:lvlText w:val="%1.4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7E3EBB"/>
    <w:multiLevelType w:val="hybridMultilevel"/>
    <w:tmpl w:val="815E8C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0F0DE1"/>
    <w:multiLevelType w:val="hybridMultilevel"/>
    <w:tmpl w:val="E05CB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162DC0"/>
    <w:multiLevelType w:val="hybridMultilevel"/>
    <w:tmpl w:val="9B92AC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C2E129D"/>
    <w:multiLevelType w:val="multilevel"/>
    <w:tmpl w:val="691CB21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CF15659"/>
    <w:multiLevelType w:val="hybridMultilevel"/>
    <w:tmpl w:val="231C4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94D140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DAEC4006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457E6"/>
    <w:multiLevelType w:val="hybridMultilevel"/>
    <w:tmpl w:val="12AEE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15972"/>
    <w:multiLevelType w:val="hybridMultilevel"/>
    <w:tmpl w:val="85824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27534"/>
    <w:multiLevelType w:val="hybridMultilevel"/>
    <w:tmpl w:val="B7860848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5E83C48"/>
    <w:multiLevelType w:val="hybridMultilevel"/>
    <w:tmpl w:val="F10A9F10"/>
    <w:lvl w:ilvl="0" w:tplc="6B866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5250D5"/>
    <w:multiLevelType w:val="hybridMultilevel"/>
    <w:tmpl w:val="A362564C"/>
    <w:lvl w:ilvl="0" w:tplc="8E3C405C">
      <w:start w:val="1"/>
      <w:numFmt w:val="decimal"/>
      <w:lvlText w:val="%1.4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001D17"/>
    <w:multiLevelType w:val="hybridMultilevel"/>
    <w:tmpl w:val="6C1A9B86"/>
    <w:lvl w:ilvl="0" w:tplc="A41444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C4B56A1"/>
    <w:multiLevelType w:val="hybridMultilevel"/>
    <w:tmpl w:val="6C1285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6C996AE0"/>
    <w:multiLevelType w:val="hybridMultilevel"/>
    <w:tmpl w:val="E6BAE998"/>
    <w:lvl w:ilvl="0" w:tplc="0882C20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172809"/>
    <w:multiLevelType w:val="hybridMultilevel"/>
    <w:tmpl w:val="ACA006B2"/>
    <w:lvl w:ilvl="0" w:tplc="3640A9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12E3309"/>
    <w:multiLevelType w:val="hybridMultilevel"/>
    <w:tmpl w:val="56C2DE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76FF7553"/>
    <w:multiLevelType w:val="hybridMultilevel"/>
    <w:tmpl w:val="DD48D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5C3564"/>
    <w:multiLevelType w:val="hybridMultilevel"/>
    <w:tmpl w:val="85A46AAC"/>
    <w:lvl w:ilvl="0" w:tplc="EA3A5A5A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715E2D"/>
    <w:multiLevelType w:val="multilevel"/>
    <w:tmpl w:val="7EECB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7F121D0B"/>
    <w:multiLevelType w:val="hybridMultilevel"/>
    <w:tmpl w:val="AEB8520C"/>
    <w:lvl w:ilvl="0" w:tplc="4AC27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A5382E"/>
    <w:multiLevelType w:val="hybridMultilevel"/>
    <w:tmpl w:val="F5929D0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F53F58"/>
    <w:multiLevelType w:val="hybridMultilevel"/>
    <w:tmpl w:val="90185F18"/>
    <w:lvl w:ilvl="0" w:tplc="6E809DB0">
      <w:start w:val="2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001122">
    <w:abstractNumId w:val="38"/>
  </w:num>
  <w:num w:numId="2" w16cid:durableId="61412976">
    <w:abstractNumId w:val="32"/>
  </w:num>
  <w:num w:numId="3" w16cid:durableId="1693337668">
    <w:abstractNumId w:val="34"/>
  </w:num>
  <w:num w:numId="4" w16cid:durableId="1157308609">
    <w:abstractNumId w:val="44"/>
  </w:num>
  <w:num w:numId="5" w16cid:durableId="855581748">
    <w:abstractNumId w:val="23"/>
  </w:num>
  <w:num w:numId="6" w16cid:durableId="1947762675">
    <w:abstractNumId w:val="13"/>
  </w:num>
  <w:num w:numId="7" w16cid:durableId="1022898894">
    <w:abstractNumId w:val="29"/>
  </w:num>
  <w:num w:numId="8" w16cid:durableId="234511166">
    <w:abstractNumId w:val="9"/>
  </w:num>
  <w:num w:numId="9" w16cid:durableId="178277185">
    <w:abstractNumId w:val="42"/>
  </w:num>
  <w:num w:numId="10" w16cid:durableId="1759251486">
    <w:abstractNumId w:val="45"/>
  </w:num>
  <w:num w:numId="11" w16cid:durableId="39013241">
    <w:abstractNumId w:val="22"/>
  </w:num>
  <w:num w:numId="12" w16cid:durableId="1327434817">
    <w:abstractNumId w:val="4"/>
  </w:num>
  <w:num w:numId="13" w16cid:durableId="1381975471">
    <w:abstractNumId w:val="40"/>
  </w:num>
  <w:num w:numId="14" w16cid:durableId="2059083434">
    <w:abstractNumId w:val="19"/>
  </w:num>
  <w:num w:numId="15" w16cid:durableId="872036816">
    <w:abstractNumId w:val="7"/>
  </w:num>
  <w:num w:numId="16" w16cid:durableId="1117991938">
    <w:abstractNumId w:val="50"/>
  </w:num>
  <w:num w:numId="17" w16cid:durableId="311301006">
    <w:abstractNumId w:val="47"/>
  </w:num>
  <w:num w:numId="18" w16cid:durableId="2094931714">
    <w:abstractNumId w:val="25"/>
  </w:num>
  <w:num w:numId="19" w16cid:durableId="398409792">
    <w:abstractNumId w:val="0"/>
  </w:num>
  <w:num w:numId="20" w16cid:durableId="789737627">
    <w:abstractNumId w:val="1"/>
  </w:num>
  <w:num w:numId="21" w16cid:durableId="1633830117">
    <w:abstractNumId w:val="2"/>
  </w:num>
  <w:num w:numId="22" w16cid:durableId="2137990190">
    <w:abstractNumId w:val="18"/>
  </w:num>
  <w:num w:numId="23" w16cid:durableId="1115949126">
    <w:abstractNumId w:val="3"/>
  </w:num>
  <w:num w:numId="24" w16cid:durableId="881675299">
    <w:abstractNumId w:val="33"/>
  </w:num>
  <w:num w:numId="25" w16cid:durableId="1685085991">
    <w:abstractNumId w:val="30"/>
  </w:num>
  <w:num w:numId="26" w16cid:durableId="480579334">
    <w:abstractNumId w:val="5"/>
  </w:num>
  <w:num w:numId="27" w16cid:durableId="805127126">
    <w:abstractNumId w:val="26"/>
  </w:num>
  <w:num w:numId="28" w16cid:durableId="576793394">
    <w:abstractNumId w:val="49"/>
  </w:num>
  <w:num w:numId="29" w16cid:durableId="803039212">
    <w:abstractNumId w:val="37"/>
  </w:num>
  <w:num w:numId="30" w16cid:durableId="567106404">
    <w:abstractNumId w:val="12"/>
  </w:num>
  <w:num w:numId="31" w16cid:durableId="1255358610">
    <w:abstractNumId w:val="21"/>
  </w:num>
  <w:num w:numId="32" w16cid:durableId="477068057">
    <w:abstractNumId w:val="55"/>
  </w:num>
  <w:num w:numId="33" w16cid:durableId="295795539">
    <w:abstractNumId w:val="46"/>
  </w:num>
  <w:num w:numId="34" w16cid:durableId="17010130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9546329">
    <w:abstractNumId w:val="36"/>
  </w:num>
  <w:num w:numId="36" w16cid:durableId="559875184">
    <w:abstractNumId w:val="14"/>
  </w:num>
  <w:num w:numId="37" w16cid:durableId="1076511088">
    <w:abstractNumId w:val="11"/>
  </w:num>
  <w:num w:numId="38" w16cid:durableId="1074081416">
    <w:abstractNumId w:val="52"/>
  </w:num>
  <w:num w:numId="39" w16cid:durableId="933318528">
    <w:abstractNumId w:val="27"/>
  </w:num>
  <w:num w:numId="40" w16cid:durableId="1851481321">
    <w:abstractNumId w:val="39"/>
  </w:num>
  <w:num w:numId="41" w16cid:durableId="1772506679">
    <w:abstractNumId w:val="51"/>
  </w:num>
  <w:num w:numId="42" w16cid:durableId="253513940">
    <w:abstractNumId w:val="24"/>
  </w:num>
  <w:num w:numId="43" w16cid:durableId="1053775099">
    <w:abstractNumId w:val="17"/>
  </w:num>
  <w:num w:numId="44" w16cid:durableId="907611452">
    <w:abstractNumId w:val="15"/>
  </w:num>
  <w:num w:numId="45" w16cid:durableId="915823879">
    <w:abstractNumId w:val="28"/>
  </w:num>
  <w:num w:numId="46" w16cid:durableId="654575652">
    <w:abstractNumId w:val="16"/>
  </w:num>
  <w:num w:numId="47" w16cid:durableId="1436055828">
    <w:abstractNumId w:val="6"/>
  </w:num>
  <w:num w:numId="48" w16cid:durableId="371853426">
    <w:abstractNumId w:val="20"/>
  </w:num>
  <w:num w:numId="49" w16cid:durableId="720637707">
    <w:abstractNumId w:val="8"/>
  </w:num>
  <w:num w:numId="50" w16cid:durableId="1105151689">
    <w:abstractNumId w:val="54"/>
  </w:num>
  <w:num w:numId="51" w16cid:durableId="1289774105">
    <w:abstractNumId w:val="31"/>
  </w:num>
  <w:num w:numId="52" w16cid:durableId="1256596655">
    <w:abstractNumId w:val="43"/>
  </w:num>
  <w:num w:numId="53" w16cid:durableId="958147402">
    <w:abstractNumId w:val="53"/>
  </w:num>
  <w:num w:numId="54" w16cid:durableId="377435274">
    <w:abstractNumId w:val="41"/>
  </w:num>
  <w:num w:numId="55" w16cid:durableId="454715519">
    <w:abstractNumId w:val="35"/>
  </w:num>
  <w:num w:numId="56" w16cid:durableId="861238417">
    <w:abstractNumId w:val="10"/>
  </w:num>
  <w:num w:numId="57" w16cid:durableId="2010405751">
    <w:abstractNumId w:val="4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C45"/>
    <w:rsid w:val="00000DA0"/>
    <w:rsid w:val="00004049"/>
    <w:rsid w:val="000103F1"/>
    <w:rsid w:val="00011FF7"/>
    <w:rsid w:val="00023978"/>
    <w:rsid w:val="00024949"/>
    <w:rsid w:val="000264CF"/>
    <w:rsid w:val="00031417"/>
    <w:rsid w:val="00040A18"/>
    <w:rsid w:val="000440AE"/>
    <w:rsid w:val="000457E2"/>
    <w:rsid w:val="000524AB"/>
    <w:rsid w:val="00054FEF"/>
    <w:rsid w:val="00074767"/>
    <w:rsid w:val="00090AE3"/>
    <w:rsid w:val="000956AA"/>
    <w:rsid w:val="000A1375"/>
    <w:rsid w:val="000A5814"/>
    <w:rsid w:val="000C6BF6"/>
    <w:rsid w:val="000D3C9F"/>
    <w:rsid w:val="000D751A"/>
    <w:rsid w:val="000D7C60"/>
    <w:rsid w:val="000E0285"/>
    <w:rsid w:val="000E36A5"/>
    <w:rsid w:val="000E7CCD"/>
    <w:rsid w:val="000F1171"/>
    <w:rsid w:val="000F2D9F"/>
    <w:rsid w:val="000F4F3B"/>
    <w:rsid w:val="00100467"/>
    <w:rsid w:val="001056BE"/>
    <w:rsid w:val="001120D8"/>
    <w:rsid w:val="0011538A"/>
    <w:rsid w:val="001261F7"/>
    <w:rsid w:val="00126B34"/>
    <w:rsid w:val="0013475B"/>
    <w:rsid w:val="00140730"/>
    <w:rsid w:val="00142342"/>
    <w:rsid w:val="00154631"/>
    <w:rsid w:val="001620FF"/>
    <w:rsid w:val="001635DB"/>
    <w:rsid w:val="00173021"/>
    <w:rsid w:val="001774E2"/>
    <w:rsid w:val="001812FE"/>
    <w:rsid w:val="00181FF6"/>
    <w:rsid w:val="00195FF9"/>
    <w:rsid w:val="001A0094"/>
    <w:rsid w:val="001B3EBE"/>
    <w:rsid w:val="001B6F28"/>
    <w:rsid w:val="001D6658"/>
    <w:rsid w:val="002010B0"/>
    <w:rsid w:val="002029E0"/>
    <w:rsid w:val="0021362C"/>
    <w:rsid w:val="00213748"/>
    <w:rsid w:val="00227BE4"/>
    <w:rsid w:val="00240915"/>
    <w:rsid w:val="00243679"/>
    <w:rsid w:val="00266242"/>
    <w:rsid w:val="0027135F"/>
    <w:rsid w:val="002A28C8"/>
    <w:rsid w:val="002A2E2E"/>
    <w:rsid w:val="002B3362"/>
    <w:rsid w:val="002B3DAF"/>
    <w:rsid w:val="002D4111"/>
    <w:rsid w:val="002E4D4E"/>
    <w:rsid w:val="002E54C7"/>
    <w:rsid w:val="002F02FE"/>
    <w:rsid w:val="002F639F"/>
    <w:rsid w:val="0033174D"/>
    <w:rsid w:val="00331B00"/>
    <w:rsid w:val="003328EF"/>
    <w:rsid w:val="003511CA"/>
    <w:rsid w:val="0035503D"/>
    <w:rsid w:val="00356457"/>
    <w:rsid w:val="00387B24"/>
    <w:rsid w:val="003925B7"/>
    <w:rsid w:val="003A15A7"/>
    <w:rsid w:val="003E5CF6"/>
    <w:rsid w:val="003F7C64"/>
    <w:rsid w:val="00403833"/>
    <w:rsid w:val="00406FB4"/>
    <w:rsid w:val="00430A56"/>
    <w:rsid w:val="00435ACD"/>
    <w:rsid w:val="00435BA7"/>
    <w:rsid w:val="00444148"/>
    <w:rsid w:val="00444A4E"/>
    <w:rsid w:val="004464F1"/>
    <w:rsid w:val="00454CC5"/>
    <w:rsid w:val="00472F39"/>
    <w:rsid w:val="004774E0"/>
    <w:rsid w:val="004830AC"/>
    <w:rsid w:val="00491243"/>
    <w:rsid w:val="00491B2C"/>
    <w:rsid w:val="00496ADF"/>
    <w:rsid w:val="00497211"/>
    <w:rsid w:val="004B6962"/>
    <w:rsid w:val="004F2DC9"/>
    <w:rsid w:val="00504C22"/>
    <w:rsid w:val="00506AB1"/>
    <w:rsid w:val="00506DFA"/>
    <w:rsid w:val="00510C1E"/>
    <w:rsid w:val="00514614"/>
    <w:rsid w:val="00531764"/>
    <w:rsid w:val="00533AF2"/>
    <w:rsid w:val="0053544A"/>
    <w:rsid w:val="00537AEE"/>
    <w:rsid w:val="00553FEC"/>
    <w:rsid w:val="005704BE"/>
    <w:rsid w:val="005745A1"/>
    <w:rsid w:val="00576ADF"/>
    <w:rsid w:val="005862AE"/>
    <w:rsid w:val="00597E8C"/>
    <w:rsid w:val="005A18B3"/>
    <w:rsid w:val="005A2C55"/>
    <w:rsid w:val="005A7ECB"/>
    <w:rsid w:val="005B0BA8"/>
    <w:rsid w:val="005B13DA"/>
    <w:rsid w:val="005B6566"/>
    <w:rsid w:val="005E4CB1"/>
    <w:rsid w:val="00613737"/>
    <w:rsid w:val="00616A34"/>
    <w:rsid w:val="00620E58"/>
    <w:rsid w:val="006344C6"/>
    <w:rsid w:val="00636A25"/>
    <w:rsid w:val="00640058"/>
    <w:rsid w:val="00652284"/>
    <w:rsid w:val="00653F14"/>
    <w:rsid w:val="006747E1"/>
    <w:rsid w:val="00697215"/>
    <w:rsid w:val="006A42F7"/>
    <w:rsid w:val="006B298F"/>
    <w:rsid w:val="006B38C0"/>
    <w:rsid w:val="006D0C5C"/>
    <w:rsid w:val="006D72BE"/>
    <w:rsid w:val="006E048D"/>
    <w:rsid w:val="006E0F46"/>
    <w:rsid w:val="006E4999"/>
    <w:rsid w:val="006F01F7"/>
    <w:rsid w:val="006F1019"/>
    <w:rsid w:val="00714C65"/>
    <w:rsid w:val="00716AA0"/>
    <w:rsid w:val="007200E8"/>
    <w:rsid w:val="0073416A"/>
    <w:rsid w:val="00752CEC"/>
    <w:rsid w:val="0076080B"/>
    <w:rsid w:val="0076703B"/>
    <w:rsid w:val="00767131"/>
    <w:rsid w:val="007850CD"/>
    <w:rsid w:val="00785956"/>
    <w:rsid w:val="00785EB6"/>
    <w:rsid w:val="007925D0"/>
    <w:rsid w:val="00795D7A"/>
    <w:rsid w:val="007B1CA4"/>
    <w:rsid w:val="007C14C3"/>
    <w:rsid w:val="007D0AE3"/>
    <w:rsid w:val="007D7854"/>
    <w:rsid w:val="007E0A88"/>
    <w:rsid w:val="007E0DEB"/>
    <w:rsid w:val="007F0922"/>
    <w:rsid w:val="007F1B86"/>
    <w:rsid w:val="007F229F"/>
    <w:rsid w:val="007F7246"/>
    <w:rsid w:val="007F7E2A"/>
    <w:rsid w:val="00800A72"/>
    <w:rsid w:val="00804889"/>
    <w:rsid w:val="00812B24"/>
    <w:rsid w:val="008223DF"/>
    <w:rsid w:val="00840D1E"/>
    <w:rsid w:val="0085231F"/>
    <w:rsid w:val="00861675"/>
    <w:rsid w:val="008655E0"/>
    <w:rsid w:val="008715A5"/>
    <w:rsid w:val="00877DD8"/>
    <w:rsid w:val="00880DFC"/>
    <w:rsid w:val="008865F5"/>
    <w:rsid w:val="008920FA"/>
    <w:rsid w:val="008954D8"/>
    <w:rsid w:val="00897553"/>
    <w:rsid w:val="008A3B78"/>
    <w:rsid w:val="008A7F79"/>
    <w:rsid w:val="008B5DF6"/>
    <w:rsid w:val="008C2D78"/>
    <w:rsid w:val="008D6DB7"/>
    <w:rsid w:val="008F2F38"/>
    <w:rsid w:val="008F3B12"/>
    <w:rsid w:val="009007A7"/>
    <w:rsid w:val="00911CA0"/>
    <w:rsid w:val="0091336A"/>
    <w:rsid w:val="00924EC7"/>
    <w:rsid w:val="00937CD9"/>
    <w:rsid w:val="00947062"/>
    <w:rsid w:val="00950E25"/>
    <w:rsid w:val="00952489"/>
    <w:rsid w:val="00955A76"/>
    <w:rsid w:val="009640C1"/>
    <w:rsid w:val="00971B00"/>
    <w:rsid w:val="00991B38"/>
    <w:rsid w:val="00997A9E"/>
    <w:rsid w:val="009A2476"/>
    <w:rsid w:val="009A541B"/>
    <w:rsid w:val="009C40AF"/>
    <w:rsid w:val="009D3FFF"/>
    <w:rsid w:val="009E32AD"/>
    <w:rsid w:val="009F790A"/>
    <w:rsid w:val="00A01BBF"/>
    <w:rsid w:val="00A01ED5"/>
    <w:rsid w:val="00A110F1"/>
    <w:rsid w:val="00A26954"/>
    <w:rsid w:val="00A563B0"/>
    <w:rsid w:val="00A765A2"/>
    <w:rsid w:val="00A928FD"/>
    <w:rsid w:val="00A942ED"/>
    <w:rsid w:val="00A94710"/>
    <w:rsid w:val="00A94F41"/>
    <w:rsid w:val="00AA3ADC"/>
    <w:rsid w:val="00AA4228"/>
    <w:rsid w:val="00AC74DD"/>
    <w:rsid w:val="00AD1BF7"/>
    <w:rsid w:val="00AF132E"/>
    <w:rsid w:val="00B121B3"/>
    <w:rsid w:val="00B15690"/>
    <w:rsid w:val="00B17FAE"/>
    <w:rsid w:val="00B325C3"/>
    <w:rsid w:val="00B54B7F"/>
    <w:rsid w:val="00B73069"/>
    <w:rsid w:val="00B73360"/>
    <w:rsid w:val="00B74E52"/>
    <w:rsid w:val="00BA2199"/>
    <w:rsid w:val="00BC0820"/>
    <w:rsid w:val="00BD4182"/>
    <w:rsid w:val="00BE3552"/>
    <w:rsid w:val="00BE49E0"/>
    <w:rsid w:val="00BE4C22"/>
    <w:rsid w:val="00BE6C30"/>
    <w:rsid w:val="00BF04EA"/>
    <w:rsid w:val="00C05EEE"/>
    <w:rsid w:val="00C2519C"/>
    <w:rsid w:val="00C332F8"/>
    <w:rsid w:val="00C3602B"/>
    <w:rsid w:val="00C71250"/>
    <w:rsid w:val="00C7314D"/>
    <w:rsid w:val="00C81E07"/>
    <w:rsid w:val="00C8427F"/>
    <w:rsid w:val="00C84C3C"/>
    <w:rsid w:val="00C86504"/>
    <w:rsid w:val="00C90CC4"/>
    <w:rsid w:val="00C95BC0"/>
    <w:rsid w:val="00C95E01"/>
    <w:rsid w:val="00C96C4A"/>
    <w:rsid w:val="00C97A0B"/>
    <w:rsid w:val="00CB1EBE"/>
    <w:rsid w:val="00CB2324"/>
    <w:rsid w:val="00CB5DF3"/>
    <w:rsid w:val="00CC6304"/>
    <w:rsid w:val="00CC678C"/>
    <w:rsid w:val="00CC6D7B"/>
    <w:rsid w:val="00CD3193"/>
    <w:rsid w:val="00CD39E4"/>
    <w:rsid w:val="00CD44BF"/>
    <w:rsid w:val="00CE354E"/>
    <w:rsid w:val="00CE3F8E"/>
    <w:rsid w:val="00CE4EE3"/>
    <w:rsid w:val="00CE5601"/>
    <w:rsid w:val="00CF3F37"/>
    <w:rsid w:val="00CF5261"/>
    <w:rsid w:val="00D035B1"/>
    <w:rsid w:val="00D03E2D"/>
    <w:rsid w:val="00D075B6"/>
    <w:rsid w:val="00D16F87"/>
    <w:rsid w:val="00D2469B"/>
    <w:rsid w:val="00D42219"/>
    <w:rsid w:val="00D51657"/>
    <w:rsid w:val="00D518A9"/>
    <w:rsid w:val="00D6061C"/>
    <w:rsid w:val="00D81E14"/>
    <w:rsid w:val="00D8451E"/>
    <w:rsid w:val="00D850B7"/>
    <w:rsid w:val="00D943F8"/>
    <w:rsid w:val="00DA36A5"/>
    <w:rsid w:val="00DA6406"/>
    <w:rsid w:val="00DC4FD3"/>
    <w:rsid w:val="00DE1EE1"/>
    <w:rsid w:val="00DF5DCF"/>
    <w:rsid w:val="00DF6A97"/>
    <w:rsid w:val="00E11160"/>
    <w:rsid w:val="00E1785D"/>
    <w:rsid w:val="00E2176E"/>
    <w:rsid w:val="00E221D0"/>
    <w:rsid w:val="00E25102"/>
    <w:rsid w:val="00E315D5"/>
    <w:rsid w:val="00E32E4A"/>
    <w:rsid w:val="00E34D93"/>
    <w:rsid w:val="00E35A75"/>
    <w:rsid w:val="00E37463"/>
    <w:rsid w:val="00E4166E"/>
    <w:rsid w:val="00E5220D"/>
    <w:rsid w:val="00E64DFC"/>
    <w:rsid w:val="00E66139"/>
    <w:rsid w:val="00E83F16"/>
    <w:rsid w:val="00E850AA"/>
    <w:rsid w:val="00E86C45"/>
    <w:rsid w:val="00E942F4"/>
    <w:rsid w:val="00EB48C0"/>
    <w:rsid w:val="00EC4B9D"/>
    <w:rsid w:val="00ED4739"/>
    <w:rsid w:val="00ED5677"/>
    <w:rsid w:val="00F05DE1"/>
    <w:rsid w:val="00F070C1"/>
    <w:rsid w:val="00F25514"/>
    <w:rsid w:val="00F30BE5"/>
    <w:rsid w:val="00F52609"/>
    <w:rsid w:val="00F57E9E"/>
    <w:rsid w:val="00F6408B"/>
    <w:rsid w:val="00F66523"/>
    <w:rsid w:val="00F84570"/>
    <w:rsid w:val="00F86298"/>
    <w:rsid w:val="00F928BB"/>
    <w:rsid w:val="00F964DE"/>
    <w:rsid w:val="00FA09DE"/>
    <w:rsid w:val="00FA1955"/>
    <w:rsid w:val="00FA2B79"/>
    <w:rsid w:val="00FB0517"/>
    <w:rsid w:val="00FB1BEA"/>
    <w:rsid w:val="00FB5153"/>
    <w:rsid w:val="00FB7F4E"/>
    <w:rsid w:val="00FC0F32"/>
    <w:rsid w:val="00FC508E"/>
    <w:rsid w:val="00FD0D6E"/>
    <w:rsid w:val="00FD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7F05B"/>
  <w15:docId w15:val="{F7530DE2-C421-40C8-9D2D-51799A39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Akapit z listą BS,Kolorowa lista — akcent 11,T_SZ_List Paragraph,L1,Akapit z listą5"/>
    <w:basedOn w:val="Normalny"/>
    <w:link w:val="AkapitzlistZnak"/>
    <w:uiPriority w:val="34"/>
    <w:qFormat/>
    <w:rsid w:val="00E86C4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6C4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4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4A4E"/>
  </w:style>
  <w:style w:type="paragraph" w:styleId="Stopka">
    <w:name w:val="footer"/>
    <w:basedOn w:val="Normalny"/>
    <w:link w:val="StopkaZnak"/>
    <w:uiPriority w:val="99"/>
    <w:unhideWhenUsed/>
    <w:rsid w:val="00444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4A4E"/>
  </w:style>
  <w:style w:type="paragraph" w:styleId="Tekstdymka">
    <w:name w:val="Balloon Text"/>
    <w:basedOn w:val="Normalny"/>
    <w:link w:val="TekstdymkaZnak"/>
    <w:uiPriority w:val="99"/>
    <w:semiHidden/>
    <w:unhideWhenUsed/>
    <w:rsid w:val="00444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4E"/>
    <w:rPr>
      <w:rFonts w:ascii="Tahoma" w:hAnsi="Tahoma" w:cs="Tahoma"/>
      <w:sz w:val="16"/>
      <w:szCs w:val="16"/>
    </w:rPr>
  </w:style>
  <w:style w:type="character" w:styleId="Hipercze">
    <w:name w:val="Hyperlink"/>
    <w:rsid w:val="00FA2B7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0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C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C1E"/>
    <w:rPr>
      <w:b/>
      <w:bCs/>
      <w:sz w:val="20"/>
      <w:szCs w:val="20"/>
    </w:rPr>
  </w:style>
  <w:style w:type="character" w:customStyle="1" w:styleId="AkapitzlistZnak">
    <w:name w:val="Akapit z listą Znak"/>
    <w:aliases w:val="Wypunktowanie Znak,Numerowanie Znak,Akapit z listą BS Znak,Kolorowa lista — akcent 11 Znak,T_SZ_List Paragraph Znak,L1 Znak,Akapit z listą5 Znak"/>
    <w:link w:val="Akapitzlist"/>
    <w:uiPriority w:val="34"/>
    <w:locked/>
    <w:rsid w:val="008A3B78"/>
  </w:style>
  <w:style w:type="paragraph" w:styleId="Tekstpodstawowy">
    <w:name w:val="Body Text"/>
    <w:aliases w:val="Znak,wypunktowanie,(F2),ändrad,EHPT,Body Text2,LOAN,Tekst podstawowy Znak Znak Znak"/>
    <w:basedOn w:val="Normalny"/>
    <w:link w:val="TekstpodstawowyZnak"/>
    <w:rsid w:val="00F640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Znak Znak,wypunktowanie Znak,(F2) Znak,ändrad Znak,EHPT Znak,Body Text2 Znak,LOAN Znak,Tekst podstawowy Znak Znak Znak Znak"/>
    <w:basedOn w:val="Domylnaczcionkaakapitu"/>
    <w:link w:val="Tekstpodstawowy"/>
    <w:rsid w:val="00F64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65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6504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86504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86504"/>
  </w:style>
  <w:style w:type="table" w:styleId="Tabela-Siatka">
    <w:name w:val="Table Grid"/>
    <w:basedOn w:val="Standardowy"/>
    <w:uiPriority w:val="59"/>
    <w:rsid w:val="00BC0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5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Kamińska</cp:lastModifiedBy>
  <cp:revision>3</cp:revision>
  <cp:lastPrinted>2019-04-30T09:35:00Z</cp:lastPrinted>
  <dcterms:created xsi:type="dcterms:W3CDTF">2026-01-29T08:10:00Z</dcterms:created>
  <dcterms:modified xsi:type="dcterms:W3CDTF">2026-01-30T10:08:00Z</dcterms:modified>
</cp:coreProperties>
</file>